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4AAA5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0A83E01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6261C" w:rsidRPr="006365B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https://zakazky.zcu.cz/contract_display_5072.html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27BCEE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6261C">
        <w:rPr>
          <w:rFonts w:ascii="Garamond" w:hAnsi="Garamond" w:cs="Arial"/>
          <w:b/>
          <w:sz w:val="22"/>
          <w:szCs w:val="22"/>
        </w:rPr>
        <w:t>31.01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CE1B" w14:textId="77777777" w:rsidR="0094418F" w:rsidRDefault="0094418F" w:rsidP="00795AAC">
      <w:r>
        <w:separator/>
      </w:r>
    </w:p>
  </w:endnote>
  <w:endnote w:type="continuationSeparator" w:id="0">
    <w:p w14:paraId="5C05AC3E" w14:textId="77777777" w:rsidR="0094418F" w:rsidRDefault="009441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33873" w14:textId="77777777" w:rsidR="0094418F" w:rsidRDefault="0094418F" w:rsidP="00795AAC">
      <w:r>
        <w:separator/>
      </w:r>
    </w:p>
  </w:footnote>
  <w:footnote w:type="continuationSeparator" w:id="0">
    <w:p w14:paraId="4A8E44AC" w14:textId="77777777" w:rsidR="0094418F" w:rsidRDefault="009441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7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/noLbn65P/+Wf3ijHmZjg+AW1On/CdBm3KBAYZErFmM=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CFjQpUyKwFxz84e3AcU1AyIZ1v/Opm4K92pSd9K62LM=</DigestValue>
    </Reference>
  </SignedInfo>
  <SignatureValue>GBRiD+WmZVoo9UG8ye/1mKHvioKThwIz/sZCeVb9pRhiPC8sIzcgDEwsqMsYm7k3rBnlx8KGS3dW
/qD5q/UNW0f044wQyB7wMdJ5hLl+ukcaQNHezWKT3LKW8JXP7mydzhOB2ODSqJ0InQ5XQyxrA4uC
Q7Bqp3Q8vg/hGsK4PW0ON6cxUpH+FrZGDcM32z3a5Vl4P5mY53NV8uIj8wlC9tdf3B7rF2nW9/AG
4P3SPc4BNHEBs/MJPg5tUu9G4RPT6LsIFrPA5QgscEXHHn4AYBxQzoF2eLF7HW4VLQ7Qi3hmdrAs
NbbDWmRyiqWAti3DpadQhso/2msxfmn/YW8rPA==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YNSA17KjpLO36E/xUHUGchjrg9ZVkWwXMiKVoU8Phek=</DigestValue>
      </Reference>
      <Reference URI="/word/document.xml?ContentType=application/vnd.openxmlformats-officedocument.wordprocessingml.document.main+xml">
        <DigestMethod Algorithm="http://www.w3.org/2001/04/xmlenc#sha256"/>
        <DigestValue>Mlx03tFvofQzH6X8htkhVhJxS6zNvZW7/WdCSEKoGBI=</DigestValue>
      </Reference>
      <Reference URI="/word/endnotes.xml?ContentType=application/vnd.openxmlformats-officedocument.wordprocessingml.endnotes+xml">
        <DigestMethod Algorithm="http://www.w3.org/2001/04/xmlenc#sha256"/>
        <DigestValue>QBPH+hME0E8xz+rG9pK8NyRQb0Y4ZIqC25eRlrjBqss=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XSK3JwitUytJkppgyBSmydyO0kUlRYq1lgy5xARx+vQ=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dl/4cxpe1ajxNxGTgR4E95nlDPlTyiPZw9hg84CVQiU=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2022-01-19T09:00:27Z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2022-01-19T09:00:27Z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37AEC-FC50-4E99-988A-2717268A7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2018-08-08T13:48:00Z</cp:lastPrinted>
  <dcterms:created xsi:type="dcterms:W3CDTF">2021-09-20T07:30:00Z</dcterms:created>
  <dcterms:modified xsi:type="dcterms:W3CDTF">2022-01-19T09:00:00Z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